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9D269B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2E6D7C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62E379EA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E6D7C" w:rsidRPr="00BE3A2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https://zakazky.zcu.cz/contract_display_5290.html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48C26F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092787">
        <w:rPr>
          <w:rFonts w:ascii="Garamond" w:hAnsi="Garamond" w:cs="Arial"/>
          <w:sz w:val="22"/>
          <w:szCs w:val="22"/>
        </w:rPr>
        <w:t>0</w:t>
      </w:r>
      <w:r w:rsidR="002E6D7C">
        <w:rPr>
          <w:rFonts w:ascii="Garamond" w:hAnsi="Garamond" w:cs="Arial"/>
          <w:sz w:val="22"/>
          <w:szCs w:val="22"/>
        </w:rPr>
        <w:t>7</w:t>
      </w:r>
      <w:r w:rsidR="009A621D">
        <w:rPr>
          <w:rFonts w:ascii="Garamond" w:hAnsi="Garamond" w:cs="Arial"/>
          <w:sz w:val="22"/>
          <w:szCs w:val="22"/>
        </w:rPr>
        <w:t>.0</w:t>
      </w:r>
      <w:r w:rsidR="00092787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2E6D7C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4ABF2" w14:textId="77777777" w:rsidR="0047677F" w:rsidRDefault="0047677F" w:rsidP="00795AAC">
      <w:r>
        <w:separator/>
      </w:r>
    </w:p>
  </w:endnote>
  <w:endnote w:type="continuationSeparator" w:id="0">
    <w:p w14:paraId="17FA0954" w14:textId="77777777" w:rsidR="0047677F" w:rsidRDefault="0047677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75F64" w14:textId="77777777" w:rsidR="0047677F" w:rsidRDefault="0047677F" w:rsidP="00795AAC">
      <w:r>
        <w:separator/>
      </w:r>
    </w:p>
  </w:footnote>
  <w:footnote w:type="continuationSeparator" w:id="0">
    <w:p w14:paraId="6EDFB016" w14:textId="77777777" w:rsidR="0047677F" w:rsidRDefault="0047677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9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qcXPp+ytg2YEnE/n/CEUNvFFTfa1hqUr553hh5GQAdM=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tTRbi0ZMAUOYNqDU8b0sbWZQl7deQDtgduX69KnGMAY=</DigestValue>
    </Reference>
  </SignedInfo>
  <SignatureValue>VXMoeokltVryR+YTyqFIvbtARwGjDWGSo9+G+X2XPqNuZnRmHHFuOTayOVBzYcqZrYme6jtT2OJ3
S4+Jmhmlqx8yqxjuv1qKjUIvw9mQ4wCQxQ3O7URWspxN+YHRlhHYIeeMKbgYYO4EaG1mza1OpLXr
I25HEXajusyoAmgLwDzJzs7fn4UxIDoM2qR67dWFhVFKSmqyVisRh8vDJSDPBGtHXXFkBtDlQy8v
U/SRMgBJkv2fyWpPex+KaYLgpWrwPcOfAtNaEKKDam5UoizMlPsNQVBoSRdWAJAz02RN1KN/JZwH
nqPnVS8wVZXLcVCdwmQx6HHBWsDCns5n7UNRpw==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b7B+nEMfE1e+eqc7TNtuekEzJRbwI9gr9qM3ZfiTyPM=</DigestValue>
      </Reference>
      <Reference URI="/word/document.xml?ContentType=application/vnd.openxmlformats-officedocument.wordprocessingml.document.main+xml">
        <DigestMethod Algorithm="http://www.w3.org/2001/04/xmlenc#sha256"/>
        <DigestValue>b4eMg8fNlH9aa4QKsCxKWV49P7bnQ2OYL8VvqOIVQ3U=</DigestValue>
      </Reference>
      <Reference URI="/word/endnotes.xml?ContentType=application/vnd.openxmlformats-officedocument.wordprocessingml.endnotes+xml">
        <DigestMethod Algorithm="http://www.w3.org/2001/04/xmlenc#sha256"/>
        <DigestValue>8vkQo5trQwyN7vTC3PZTlD73/LYQM5LmNrtWMcLzPlI=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A4FfUqGORSbNeEGSOl3/40n9C8p/Ed4nlvynGeXHDr8=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to5AtudBUMZnc11oTlbXaKXcB9aAOM3zW0b2w7qT3Hk=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2022-05-27T11:00:50Z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2022-05-27T11:00:50Z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948F1-B4B7-4DFD-9076-899D89BE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36</cp:revision>
  <cp:lastPrinted>2018-08-08T13:48:00Z</cp:lastPrinted>
  <dcterms:created xsi:type="dcterms:W3CDTF">2021-09-20T07:59:00Z</dcterms:created>
  <dcterms:modified xsi:type="dcterms:W3CDTF">2022-05-27T11:00:00Z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